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A78277F" w:rsidR="00482DEC" w:rsidRPr="00CB753F" w:rsidRDefault="00CB753F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DAINŲ PROGIMNAZIJA</w:t>
      </w:r>
    </w:p>
    <w:p w14:paraId="3C6E57BF" w14:textId="5374FE52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3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4BA77985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2023 m.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FA3398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16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830FFCE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Šiaulių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progimnazija</w:t>
      </w:r>
    </w:p>
    <w:p w14:paraId="1F4B8AE8" w14:textId="55053040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190532477</w:t>
      </w:r>
    </w:p>
    <w:p w14:paraId="2EC96B06" w14:textId="5840E271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45</w:t>
      </w:r>
    </w:p>
    <w:p w14:paraId="025860D3" w14:textId="1FE59173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>d.,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duomenys apie įstaigą kaupiami Juridinių asmenų registre.</w:t>
      </w:r>
    </w:p>
    <w:p w14:paraId="71CC03E9" w14:textId="6EC19F3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CB753F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AB9C63F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3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4DB6D5C0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Asta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Vaičiūnienė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bookmarkStart w:id="4" w:name="_GoBack"/>
      <w:bookmarkEnd w:id="4"/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9FDC7" w14:textId="77777777" w:rsidR="00C35570" w:rsidRDefault="00C35570" w:rsidP="0087691B">
      <w:pPr>
        <w:spacing w:after="0" w:line="240" w:lineRule="auto"/>
      </w:pPr>
      <w:r>
        <w:separator/>
      </w:r>
    </w:p>
  </w:endnote>
  <w:endnote w:type="continuationSeparator" w:id="0">
    <w:p w14:paraId="11BE9F17" w14:textId="77777777" w:rsidR="00C35570" w:rsidRDefault="00C35570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0F326" w14:textId="77777777" w:rsidR="00C35570" w:rsidRDefault="00C35570" w:rsidP="0087691B">
      <w:pPr>
        <w:spacing w:after="0" w:line="240" w:lineRule="auto"/>
      </w:pPr>
      <w:r>
        <w:separator/>
      </w:r>
    </w:p>
  </w:footnote>
  <w:footnote w:type="continuationSeparator" w:id="0">
    <w:p w14:paraId="3A52DAFA" w14:textId="77777777" w:rsidR="00C35570" w:rsidRDefault="00C35570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4805"/>
    <w:rsid w:val="003333C7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817C9"/>
    <w:rsid w:val="006C6DB3"/>
    <w:rsid w:val="006D77CF"/>
    <w:rsid w:val="006F34B6"/>
    <w:rsid w:val="0087691B"/>
    <w:rsid w:val="008A6510"/>
    <w:rsid w:val="008F6B13"/>
    <w:rsid w:val="00991D95"/>
    <w:rsid w:val="009C639B"/>
    <w:rsid w:val="00A05157"/>
    <w:rsid w:val="00A303B7"/>
    <w:rsid w:val="00AA7F94"/>
    <w:rsid w:val="00AB6412"/>
    <w:rsid w:val="00B121E0"/>
    <w:rsid w:val="00B1604D"/>
    <w:rsid w:val="00B4395C"/>
    <w:rsid w:val="00BF5AC2"/>
    <w:rsid w:val="00C0703D"/>
    <w:rsid w:val="00C35570"/>
    <w:rsid w:val="00C91F92"/>
    <w:rsid w:val="00CB753F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2023-05-16T11:04:00Z</dcterms:modified>
  <cp:revision>4</cp:revision>
</cp:coreProperties>
</file>