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C1B6" w14:textId="6A78277F" w:rsidR="00482DEC" w:rsidRPr="00CB753F" w:rsidRDefault="00CB753F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CB753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AFAFA"/>
        </w:rPr>
        <w:t>ŠIAULIŲ DAINŲ PROGIMNAZIJA</w:t>
      </w:r>
    </w:p>
    <w:p w14:paraId="3C6E57BF" w14:textId="408616F0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233BF4">
        <w:rPr>
          <w:rFonts w:ascii="Times New Roman" w:hAnsi="Times New Roman" w:cs="Times New Roman"/>
          <w:b/>
          <w:bCs/>
          <w:sz w:val="24"/>
          <w:szCs w:val="24"/>
          <w:lang w:val="lt-LT"/>
        </w:rPr>
        <w:t>4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233BF4">
        <w:rPr>
          <w:rFonts w:ascii="Times New Roman" w:hAnsi="Times New Roman" w:cs="Times New Roman"/>
          <w:b/>
          <w:bCs/>
          <w:sz w:val="24"/>
          <w:szCs w:val="24"/>
          <w:lang w:val="lt-LT"/>
        </w:rPr>
        <w:t>3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7764895A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CB753F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233BF4">
        <w:rPr>
          <w:rFonts w:ascii="Times New Roman" w:hAnsi="Times New Roman" w:cs="Times New Roman"/>
          <w:sz w:val="24"/>
          <w:szCs w:val="24"/>
          <w:lang w:val="lt-LT"/>
        </w:rPr>
        <w:t>4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233BF4">
        <w:rPr>
          <w:rFonts w:ascii="Times New Roman" w:hAnsi="Times New Roman" w:cs="Times New Roman"/>
          <w:sz w:val="24"/>
          <w:szCs w:val="24"/>
          <w:lang w:val="lt-LT"/>
        </w:rPr>
        <w:t>gegužės</w:t>
      </w:r>
      <w:r w:rsidR="00FA3398"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33BF4">
        <w:rPr>
          <w:rFonts w:ascii="Times New Roman" w:hAnsi="Times New Roman" w:cs="Times New Roman"/>
          <w:sz w:val="24"/>
          <w:szCs w:val="24"/>
          <w:lang w:val="lt-LT"/>
        </w:rPr>
        <w:t>7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6830FFCE" w:rsidR="00DF3397" w:rsidRPr="00CB753F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B753F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Šiaulių </w:t>
      </w:r>
      <w:proofErr w:type="spellStart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Dainų</w:t>
      </w:r>
      <w:proofErr w:type="spellEnd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 progimnazija</w:t>
      </w:r>
    </w:p>
    <w:p w14:paraId="1F4B8AE8" w14:textId="55053040" w:rsidR="00DF3397" w:rsidRPr="00CB753F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B753F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190532477</w:t>
      </w:r>
    </w:p>
    <w:p w14:paraId="2EC96B06" w14:textId="5840E271" w:rsidR="00DF3397" w:rsidRPr="006D77CF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highlight w:val="yellow"/>
          <w:lang w:val="lt-LT"/>
        </w:rPr>
      </w:pPr>
      <w:r w:rsidRPr="00CB753F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proofErr w:type="spellStart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Šiauliai</w:t>
      </w:r>
      <w:proofErr w:type="spellEnd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, </w:t>
      </w:r>
      <w:proofErr w:type="spellStart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Dainų</w:t>
      </w:r>
      <w:proofErr w:type="spellEnd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 g. 45</w:t>
      </w:r>
    </w:p>
    <w:p w14:paraId="025860D3" w14:textId="1FE59173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B753F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CB753F" w:rsidRPr="00CB753F">
        <w:rPr>
          <w:rFonts w:ascii="Times New Roman" w:hAnsi="Times New Roman" w:cs="Times New Roman"/>
          <w:sz w:val="24"/>
          <w:szCs w:val="24"/>
          <w:lang w:val="lt-LT"/>
        </w:rPr>
        <w:t>1994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CB753F" w:rsidRPr="00CB753F">
        <w:rPr>
          <w:rFonts w:ascii="Times New Roman" w:hAnsi="Times New Roman" w:cs="Times New Roman"/>
          <w:sz w:val="24"/>
          <w:szCs w:val="24"/>
          <w:lang w:val="lt-LT"/>
        </w:rPr>
        <w:t>spalio</w:t>
      </w:r>
      <w:r w:rsidR="002A4805"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B753F" w:rsidRPr="00CB753F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2A4805"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>d.,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duomenys apie įstaigą kaupiami Juridinių asmenų registre.</w:t>
      </w:r>
    </w:p>
    <w:p w14:paraId="71CC03E9" w14:textId="6EC19F33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>:</w:t>
      </w:r>
      <w:r w:rsidR="00CB753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priešmokyklinis</w:t>
      </w:r>
      <w:proofErr w:type="spellEnd"/>
      <w:r w:rsidR="00CB753F" w:rsidRPr="00CB75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pradinis</w:t>
      </w:r>
      <w:proofErr w:type="spellEnd"/>
      <w:r w:rsidR="00CB753F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="00CB753F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pagrindinis</w:t>
      </w:r>
      <w:proofErr w:type="spellEnd"/>
      <w:r w:rsidR="00CB753F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ugdymas</w:t>
      </w:r>
      <w:proofErr w:type="spellEnd"/>
      <w:r w:rsidR="00CB753F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3A077B90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202</w:t>
      </w:r>
      <w:r w:rsidR="00233BF4">
        <w:rPr>
          <w:rFonts w:ascii="Times New Roman" w:hAnsi="Times New Roman" w:cs="Times New Roman"/>
          <w:sz w:val="24"/>
          <w:szCs w:val="24"/>
          <w:lang w:val="lt-LT"/>
        </w:rPr>
        <w:t>4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233BF4">
        <w:rPr>
          <w:rFonts w:ascii="Times New Roman" w:hAnsi="Times New Roman" w:cs="Times New Roman"/>
          <w:sz w:val="24"/>
          <w:szCs w:val="24"/>
          <w:lang w:val="lt-LT"/>
        </w:rPr>
        <w:t>3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0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0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6D499654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233BF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4B98D009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233BF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84793131"/>
    </w:p>
    <w:p w14:paraId="163AE4F4" w14:textId="6B1B462A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Ataskaitiniu laikotarpiu gali būti pastebėtos apsk</w:t>
      </w:r>
      <w:bookmarkStart w:id="2" w:name="_GoBack"/>
      <w:bookmarkEnd w:id="2"/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3" w:name="part_d7f38903722240359e4c9f01a7b6a149"/>
      <w:bookmarkEnd w:id="3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4" w:name="_Ref166049503"/>
      <w:bookmarkEnd w:id="4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D48AF6" w14:textId="77777777" w:rsidR="00AB6412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4AFCA457" w14:textId="77777777" w:rsidR="00AB6412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7CE3D202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4DB6D5C0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Asta Vaičiūnienė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162BC44C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D77CF">
        <w:rPr>
          <w:rFonts w:ascii="Times New Roman" w:hAnsi="Times New Roman" w:cs="Times New Roman"/>
          <w:sz w:val="24"/>
          <w:szCs w:val="24"/>
          <w:lang w:val="lt-LT"/>
        </w:rPr>
        <w:t xml:space="preserve">Stanislava </w:t>
      </w:r>
      <w:proofErr w:type="spellStart"/>
      <w:r w:rsidR="006D77CF">
        <w:rPr>
          <w:rFonts w:ascii="Times New Roman" w:hAnsi="Times New Roman" w:cs="Times New Roman"/>
          <w:sz w:val="24"/>
          <w:szCs w:val="24"/>
          <w:lang w:val="lt-LT"/>
        </w:rPr>
        <w:t>Vaičiulienė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DD61D0" w14:textId="77777777" w:rsidR="00E0040F" w:rsidRDefault="00E0040F" w:rsidP="0087691B">
      <w:pPr>
        <w:spacing w:after="0" w:line="240" w:lineRule="auto"/>
      </w:pPr>
      <w:r>
        <w:separator/>
      </w:r>
    </w:p>
  </w:endnote>
  <w:endnote w:type="continuationSeparator" w:id="0">
    <w:p w14:paraId="627CAD1F" w14:textId="77777777" w:rsidR="00E0040F" w:rsidRDefault="00E0040F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B43B83" w14:textId="77777777" w:rsidR="00E0040F" w:rsidRDefault="00E0040F" w:rsidP="0087691B">
      <w:pPr>
        <w:spacing w:after="0" w:line="240" w:lineRule="auto"/>
      </w:pPr>
      <w:r>
        <w:separator/>
      </w:r>
    </w:p>
  </w:footnote>
  <w:footnote w:type="continuationSeparator" w:id="0">
    <w:p w14:paraId="4B2039E8" w14:textId="77777777" w:rsidR="00E0040F" w:rsidRDefault="00E0040F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12"/>
  </w:num>
  <w:num w:numId="13">
    <w:abstractNumId w:val="13"/>
  </w:num>
  <w:num w:numId="14">
    <w:abstractNumId w:val="1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09164B"/>
    <w:rsid w:val="0019395B"/>
    <w:rsid w:val="002112D2"/>
    <w:rsid w:val="00233BF4"/>
    <w:rsid w:val="002A4805"/>
    <w:rsid w:val="003333C7"/>
    <w:rsid w:val="004464B6"/>
    <w:rsid w:val="004814DE"/>
    <w:rsid w:val="00482DEC"/>
    <w:rsid w:val="00517325"/>
    <w:rsid w:val="005512A2"/>
    <w:rsid w:val="00595BC5"/>
    <w:rsid w:val="005D1174"/>
    <w:rsid w:val="005D3DAF"/>
    <w:rsid w:val="005E181E"/>
    <w:rsid w:val="00603997"/>
    <w:rsid w:val="006817C9"/>
    <w:rsid w:val="006C6DB3"/>
    <w:rsid w:val="006D77CF"/>
    <w:rsid w:val="006F34B6"/>
    <w:rsid w:val="0087691B"/>
    <w:rsid w:val="008A6510"/>
    <w:rsid w:val="008F6B13"/>
    <w:rsid w:val="009428C1"/>
    <w:rsid w:val="00991D95"/>
    <w:rsid w:val="009A0D67"/>
    <w:rsid w:val="009C639B"/>
    <w:rsid w:val="00A05157"/>
    <w:rsid w:val="00A303B7"/>
    <w:rsid w:val="00A8173C"/>
    <w:rsid w:val="00AA7F94"/>
    <w:rsid w:val="00AB6412"/>
    <w:rsid w:val="00B121E0"/>
    <w:rsid w:val="00B1604D"/>
    <w:rsid w:val="00B4395C"/>
    <w:rsid w:val="00BF5AC2"/>
    <w:rsid w:val="00C0703D"/>
    <w:rsid w:val="00C35570"/>
    <w:rsid w:val="00C91F92"/>
    <w:rsid w:val="00CB753F"/>
    <w:rsid w:val="00D21395"/>
    <w:rsid w:val="00D35E60"/>
    <w:rsid w:val="00D96AD0"/>
    <w:rsid w:val="00DA13C5"/>
    <w:rsid w:val="00DF3397"/>
    <w:rsid w:val="00E0040F"/>
    <w:rsid w:val="00E25722"/>
    <w:rsid w:val="00E45CD7"/>
    <w:rsid w:val="00E64BBE"/>
    <w:rsid w:val="00E71456"/>
    <w:rsid w:val="00EE3B8D"/>
    <w:rsid w:val="00EF58B4"/>
    <w:rsid w:val="00F67582"/>
    <w:rsid w:val="00FA3398"/>
    <w:rsid w:val="00FE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2963</Words>
  <Characters>1690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2023-04-25T07:34:00Z</dcterms:created>
  <dc:creator>Renata Paškauskienė</dc:creator>
  <cp:lastModifiedBy>PC31</cp:lastModifiedBy>
  <dcterms:modified xsi:type="dcterms:W3CDTF">2024-05-07T05:23:00Z</dcterms:modified>
  <cp:revision>7</cp:revision>
</cp:coreProperties>
</file>