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A78277F" w:rsidR="00482DEC" w:rsidRPr="00CB753F" w:rsidRDefault="00CB753F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DAINŲ PROGIMNAZIJA</w:t>
      </w:r>
    </w:p>
    <w:p w14:paraId="3C6E57BF" w14:textId="169CCF3D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71080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710800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AE78BED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633DF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balandžio</w:t>
      </w:r>
      <w:r w:rsidR="00633DF2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942268" w:rsidRPr="00633DF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633DF2">
        <w:rPr>
          <w:rFonts w:ascii="Times New Roman" w:hAnsi="Times New Roman" w:cs="Times New Roman"/>
          <w:sz w:val="24"/>
          <w:szCs w:val="24"/>
          <w:lang w:val="lt-LT"/>
        </w:rPr>
        <w:t>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830FFCE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Šiaulių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progimnazija</w:t>
      </w:r>
    </w:p>
    <w:p w14:paraId="1F4B8AE8" w14:textId="55053040" w:rsidR="00DF3397" w:rsidRPr="00CB753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190532477</w:t>
      </w:r>
    </w:p>
    <w:p w14:paraId="2EC96B06" w14:textId="5840E271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Dainų</w:t>
      </w:r>
      <w:proofErr w:type="spellEnd"/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45</w:t>
      </w:r>
    </w:p>
    <w:p w14:paraId="025860D3" w14:textId="1FE59173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B753F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B753F" w:rsidRPr="00CB753F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CB753F">
        <w:rPr>
          <w:rFonts w:ascii="Times New Roman" w:hAnsi="Times New Roman" w:cs="Times New Roman"/>
          <w:sz w:val="24"/>
          <w:szCs w:val="24"/>
          <w:lang w:val="lt-LT"/>
        </w:rPr>
        <w:t>d.,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duomenys apie įstaigą kaupiami Juridinių asmenų registre.</w:t>
      </w:r>
    </w:p>
    <w:p w14:paraId="71CC03E9" w14:textId="6EC19F3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B753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CB753F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53F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CB753F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CAFD137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710800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0259CAF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5B55715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025BE1CD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71080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</w:t>
      </w:r>
      <w:bookmarkStart w:id="2" w:name="_GoBack"/>
      <w:bookmarkEnd w:id="2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4DB6D5C0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CB753F" w:rsidRPr="00CB753F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Asta Vaičiūnienė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16C1C" w14:textId="77777777" w:rsidR="00413C62" w:rsidRDefault="00413C62" w:rsidP="0087691B">
      <w:pPr>
        <w:spacing w:after="0" w:line="240" w:lineRule="auto"/>
      </w:pPr>
      <w:r>
        <w:separator/>
      </w:r>
    </w:p>
  </w:endnote>
  <w:endnote w:type="continuationSeparator" w:id="0">
    <w:p w14:paraId="78805C34" w14:textId="77777777" w:rsidR="00413C62" w:rsidRDefault="00413C62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1B76F" w14:textId="77777777" w:rsidR="00413C62" w:rsidRDefault="00413C62" w:rsidP="0087691B">
      <w:pPr>
        <w:spacing w:after="0" w:line="240" w:lineRule="auto"/>
      </w:pPr>
      <w:r>
        <w:separator/>
      </w:r>
    </w:p>
  </w:footnote>
  <w:footnote w:type="continuationSeparator" w:id="0">
    <w:p w14:paraId="39E181D5" w14:textId="77777777" w:rsidR="00413C62" w:rsidRDefault="00413C62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9164B"/>
    <w:rsid w:val="0019395B"/>
    <w:rsid w:val="002112D2"/>
    <w:rsid w:val="00233BF4"/>
    <w:rsid w:val="002A4805"/>
    <w:rsid w:val="002B0F2A"/>
    <w:rsid w:val="003333C7"/>
    <w:rsid w:val="00413C62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33DF2"/>
    <w:rsid w:val="006817C9"/>
    <w:rsid w:val="006C6DB3"/>
    <w:rsid w:val="006D77CF"/>
    <w:rsid w:val="006F34B6"/>
    <w:rsid w:val="00710800"/>
    <w:rsid w:val="0087691B"/>
    <w:rsid w:val="008A6510"/>
    <w:rsid w:val="008F6B13"/>
    <w:rsid w:val="00942268"/>
    <w:rsid w:val="009428C1"/>
    <w:rsid w:val="00991D95"/>
    <w:rsid w:val="009A0D67"/>
    <w:rsid w:val="009B457C"/>
    <w:rsid w:val="009C639B"/>
    <w:rsid w:val="00A05157"/>
    <w:rsid w:val="00A303B7"/>
    <w:rsid w:val="00A8173C"/>
    <w:rsid w:val="00AA7F94"/>
    <w:rsid w:val="00AB6412"/>
    <w:rsid w:val="00AE41E0"/>
    <w:rsid w:val="00B121E0"/>
    <w:rsid w:val="00B1604D"/>
    <w:rsid w:val="00B4395C"/>
    <w:rsid w:val="00BB4F71"/>
    <w:rsid w:val="00BF5AC2"/>
    <w:rsid w:val="00C0703D"/>
    <w:rsid w:val="00C35570"/>
    <w:rsid w:val="00C91F92"/>
    <w:rsid w:val="00CB753F"/>
    <w:rsid w:val="00D21395"/>
    <w:rsid w:val="00D35E60"/>
    <w:rsid w:val="00D50780"/>
    <w:rsid w:val="00D96AD0"/>
    <w:rsid w:val="00DA13C5"/>
    <w:rsid w:val="00DF3397"/>
    <w:rsid w:val="00E0040F"/>
    <w:rsid w:val="00E25722"/>
    <w:rsid w:val="00E45CD7"/>
    <w:rsid w:val="00E64BBE"/>
    <w:rsid w:val="00E71456"/>
    <w:rsid w:val="00EE3B8D"/>
    <w:rsid w:val="00EF58B4"/>
    <w:rsid w:val="00F2462E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2965</Words>
  <Characters>1691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2025-04-28T12:35:00Z</dcterms:modified>
  <cp:revision>12</cp:revision>
</cp:coreProperties>
</file>